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B" w:rsidRPr="00266761" w:rsidRDefault="00A3693B" w:rsidP="00A3693B">
      <w:pPr>
        <w:ind w:left="5954"/>
        <w:rPr>
          <w:rFonts w:cs="Arial"/>
          <w:szCs w:val="22"/>
        </w:rPr>
      </w:pPr>
      <w:r w:rsidRPr="00266761">
        <w:rPr>
          <w:rFonts w:cs="Arial"/>
          <w:szCs w:val="22"/>
        </w:rPr>
        <w:t>УТВЕРЖДАЮ</w:t>
      </w:r>
    </w:p>
    <w:p w:rsidR="00A3693B" w:rsidRPr="00266761" w:rsidRDefault="00A3693B" w:rsidP="00A3693B">
      <w:pPr>
        <w:ind w:left="5954"/>
        <w:rPr>
          <w:rFonts w:cs="Arial"/>
          <w:szCs w:val="22"/>
        </w:rPr>
      </w:pPr>
      <w:r w:rsidRPr="00266761">
        <w:rPr>
          <w:rFonts w:cs="Arial"/>
          <w:szCs w:val="22"/>
        </w:rPr>
        <w:t xml:space="preserve">Директор </w:t>
      </w:r>
    </w:p>
    <w:p w:rsidR="00A3693B" w:rsidRPr="00266761" w:rsidRDefault="00A3693B" w:rsidP="00A3693B">
      <w:pPr>
        <w:ind w:left="5954"/>
        <w:rPr>
          <w:rFonts w:cs="Arial"/>
          <w:szCs w:val="22"/>
        </w:rPr>
      </w:pPr>
      <w:r w:rsidRPr="00266761">
        <w:rPr>
          <w:rFonts w:cs="Arial"/>
          <w:szCs w:val="22"/>
        </w:rPr>
        <w:t>ООО «ЯНОС-</w:t>
      </w:r>
      <w:proofErr w:type="spellStart"/>
      <w:r w:rsidRPr="00266761">
        <w:rPr>
          <w:rFonts w:cs="Arial"/>
          <w:szCs w:val="22"/>
        </w:rPr>
        <w:t>Энерго</w:t>
      </w:r>
      <w:proofErr w:type="spellEnd"/>
      <w:r w:rsidRPr="00266761">
        <w:rPr>
          <w:rFonts w:cs="Arial"/>
          <w:szCs w:val="22"/>
        </w:rPr>
        <w:t>»</w:t>
      </w:r>
    </w:p>
    <w:p w:rsidR="00A3693B" w:rsidRPr="00266761" w:rsidRDefault="00A3693B" w:rsidP="00A3693B">
      <w:pPr>
        <w:ind w:left="5954"/>
        <w:rPr>
          <w:rFonts w:cs="Arial"/>
          <w:szCs w:val="22"/>
        </w:rPr>
      </w:pPr>
    </w:p>
    <w:p w:rsidR="00A3693B" w:rsidRPr="00266761" w:rsidRDefault="00A3693B" w:rsidP="00A3693B">
      <w:pPr>
        <w:ind w:left="5954"/>
        <w:rPr>
          <w:rFonts w:cs="Arial"/>
          <w:szCs w:val="22"/>
        </w:rPr>
      </w:pPr>
      <w:r w:rsidRPr="00266761">
        <w:rPr>
          <w:rFonts w:cs="Arial"/>
          <w:szCs w:val="22"/>
        </w:rPr>
        <w:t xml:space="preserve">_______________ </w:t>
      </w:r>
      <w:proofErr w:type="spellStart"/>
      <w:r w:rsidRPr="00266761">
        <w:rPr>
          <w:rFonts w:cs="Arial"/>
          <w:szCs w:val="22"/>
        </w:rPr>
        <w:t>А.А.Воробьев</w:t>
      </w:r>
      <w:proofErr w:type="spellEnd"/>
      <w:r w:rsidRPr="00266761">
        <w:rPr>
          <w:rFonts w:cs="Arial"/>
          <w:szCs w:val="22"/>
        </w:rPr>
        <w:t xml:space="preserve">                                    </w:t>
      </w:r>
    </w:p>
    <w:p w:rsidR="00A3693B" w:rsidRDefault="00A3693B" w:rsidP="00A3693B">
      <w:pPr>
        <w:suppressAutoHyphens/>
        <w:autoSpaceDE w:val="0"/>
        <w:spacing w:after="120"/>
        <w:ind w:left="5954"/>
        <w:rPr>
          <w:rFonts w:cs="Arial"/>
          <w:szCs w:val="22"/>
        </w:rPr>
      </w:pPr>
      <w:r w:rsidRPr="00266761">
        <w:rPr>
          <w:rFonts w:cs="Arial"/>
          <w:szCs w:val="22"/>
        </w:rPr>
        <w:t xml:space="preserve">«___» </w:t>
      </w:r>
      <w:r>
        <w:rPr>
          <w:rFonts w:cs="Arial"/>
          <w:szCs w:val="22"/>
        </w:rPr>
        <w:t>августа</w:t>
      </w:r>
      <w:r w:rsidRPr="00266761">
        <w:rPr>
          <w:rFonts w:cs="Arial"/>
          <w:szCs w:val="22"/>
        </w:rPr>
        <w:t xml:space="preserve"> </w:t>
      </w:r>
      <w:proofErr w:type="gramStart"/>
      <w:r w:rsidRPr="00266761">
        <w:rPr>
          <w:rFonts w:cs="Arial"/>
          <w:szCs w:val="22"/>
        </w:rPr>
        <w:t>20</w:t>
      </w:r>
      <w:r>
        <w:rPr>
          <w:rFonts w:cs="Arial"/>
          <w:szCs w:val="22"/>
        </w:rPr>
        <w:t>18</w:t>
      </w:r>
      <w:r w:rsidRPr="00266761">
        <w:rPr>
          <w:rFonts w:cs="Arial"/>
          <w:szCs w:val="22"/>
        </w:rPr>
        <w:t xml:space="preserve">  г.</w:t>
      </w:r>
      <w:proofErr w:type="gramEnd"/>
    </w:p>
    <w:p w:rsidR="00A3693B" w:rsidRDefault="00A3693B" w:rsidP="00A3693B">
      <w:pPr>
        <w:suppressAutoHyphens/>
        <w:autoSpaceDE w:val="0"/>
        <w:spacing w:after="120"/>
        <w:ind w:left="5954"/>
        <w:rPr>
          <w:b/>
          <w:iCs/>
          <w:color w:val="000000"/>
        </w:rPr>
      </w:pPr>
    </w:p>
    <w:p w:rsidR="00CE5D60" w:rsidRPr="00CB53B2" w:rsidRDefault="00CE5D60" w:rsidP="00CE5D60">
      <w:pPr>
        <w:suppressAutoHyphens/>
        <w:autoSpaceDE w:val="0"/>
        <w:spacing w:after="120"/>
        <w:ind w:left="357"/>
        <w:jc w:val="center"/>
        <w:rPr>
          <w:b/>
          <w:iCs/>
        </w:rPr>
      </w:pPr>
      <w:r w:rsidRPr="00CB53B2">
        <w:rPr>
          <w:b/>
          <w:iCs/>
          <w:color w:val="000000"/>
        </w:rPr>
        <w:t>Требования к исполнителю работ</w:t>
      </w:r>
    </w:p>
    <w:tbl>
      <w:tblPr>
        <w:tblpPr w:leftFromText="180" w:rightFromText="180" w:vertAnchor="text" w:horzAnchor="margin" w:tblpX="-289" w:tblpY="22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2268"/>
        <w:gridCol w:w="1305"/>
        <w:gridCol w:w="1559"/>
      </w:tblGrid>
      <w:tr w:rsidR="00CE5D60" w:rsidRPr="00CB53B2" w:rsidTr="003D58A2">
        <w:trPr>
          <w:trHeight w:val="915"/>
          <w:tblHeader/>
        </w:trPr>
        <w:tc>
          <w:tcPr>
            <w:tcW w:w="534" w:type="dxa"/>
            <w:shd w:val="clear" w:color="auto" w:fill="D9D9D9"/>
            <w:vAlign w:val="center"/>
            <w:hideMark/>
          </w:tcPr>
          <w:p w:rsidR="00CE5D60" w:rsidRPr="00CB53B2" w:rsidRDefault="00CE5D60" w:rsidP="003D58A2">
            <w:pPr>
              <w:spacing w:before="0"/>
              <w:jc w:val="center"/>
              <w:rPr>
                <w:b/>
                <w:bCs/>
                <w:sz w:val="18"/>
                <w:szCs w:val="20"/>
              </w:rPr>
            </w:pPr>
            <w:r w:rsidRPr="00CB53B2">
              <w:rPr>
                <w:b/>
                <w:bCs/>
                <w:sz w:val="18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D9D9D9"/>
            <w:vAlign w:val="center"/>
            <w:hideMark/>
          </w:tcPr>
          <w:p w:rsidR="00CE5D60" w:rsidRPr="00CB53B2" w:rsidRDefault="00CE5D60" w:rsidP="003D58A2">
            <w:pPr>
              <w:spacing w:before="0"/>
              <w:jc w:val="center"/>
              <w:rPr>
                <w:b/>
                <w:bCs/>
                <w:sz w:val="18"/>
                <w:szCs w:val="20"/>
              </w:rPr>
            </w:pPr>
            <w:r w:rsidRPr="00CB53B2">
              <w:rPr>
                <w:b/>
                <w:bCs/>
                <w:sz w:val="18"/>
                <w:szCs w:val="20"/>
              </w:rPr>
              <w:t xml:space="preserve">Требование </w:t>
            </w:r>
            <w:r w:rsidRPr="00CB53B2">
              <w:rPr>
                <w:b/>
                <w:bCs/>
                <w:sz w:val="18"/>
                <w:szCs w:val="20"/>
              </w:rPr>
              <w:br/>
              <w:t>(параметр оценки)</w:t>
            </w:r>
          </w:p>
        </w:tc>
        <w:tc>
          <w:tcPr>
            <w:tcW w:w="2268" w:type="dxa"/>
            <w:shd w:val="clear" w:color="auto" w:fill="D9D9D9"/>
            <w:vAlign w:val="center"/>
            <w:hideMark/>
          </w:tcPr>
          <w:p w:rsidR="00CE5D60" w:rsidRPr="00CB53B2" w:rsidRDefault="00CE5D60" w:rsidP="003D58A2">
            <w:pPr>
              <w:spacing w:before="0"/>
              <w:jc w:val="center"/>
              <w:rPr>
                <w:b/>
                <w:bCs/>
                <w:sz w:val="18"/>
                <w:szCs w:val="20"/>
              </w:rPr>
            </w:pPr>
            <w:r w:rsidRPr="00CB53B2">
              <w:rPr>
                <w:b/>
                <w:b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05" w:type="dxa"/>
            <w:shd w:val="clear" w:color="auto" w:fill="D9D9D9"/>
            <w:vAlign w:val="center"/>
            <w:hideMark/>
          </w:tcPr>
          <w:p w:rsidR="00CE5D60" w:rsidRPr="00CB53B2" w:rsidRDefault="00CE5D60" w:rsidP="003D58A2">
            <w:pPr>
              <w:spacing w:before="0"/>
              <w:jc w:val="center"/>
              <w:rPr>
                <w:b/>
                <w:bCs/>
                <w:sz w:val="18"/>
                <w:szCs w:val="20"/>
              </w:rPr>
            </w:pPr>
            <w:r w:rsidRPr="00CB53B2">
              <w:rPr>
                <w:b/>
                <w:bCs/>
                <w:sz w:val="18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CE5D60" w:rsidRPr="00CB53B2" w:rsidRDefault="00CE5D60" w:rsidP="003D58A2">
            <w:pPr>
              <w:spacing w:before="0"/>
              <w:jc w:val="center"/>
              <w:rPr>
                <w:b/>
                <w:bCs/>
                <w:sz w:val="18"/>
                <w:szCs w:val="20"/>
                <w:u w:val="single"/>
              </w:rPr>
            </w:pPr>
            <w:r w:rsidRPr="00CB53B2">
              <w:rPr>
                <w:b/>
                <w:bCs/>
                <w:sz w:val="18"/>
                <w:szCs w:val="20"/>
              </w:rPr>
              <w:t>Условия соответствия</w:t>
            </w:r>
          </w:p>
        </w:tc>
      </w:tr>
      <w:tr w:rsidR="00CE5D60" w:rsidRPr="00CB53B2" w:rsidTr="003D58A2">
        <w:trPr>
          <w:trHeight w:val="1012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Опыт выполнения работ, аналогичных предмету закупки, в том числе, но не ограничиваясь, на ОАО «Славнефть-ЯНОС», ОАО «Газпром нефть», ОАО «НК «Роснефть».</w:t>
            </w:r>
            <w:r w:rsidRPr="00CB53B2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Справка об опыте работы за последние 3 года, за подписью руководителя организации (Форма 7)</w:t>
            </w: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 xml:space="preserve">3 и более </w:t>
            </w:r>
          </w:p>
        </w:tc>
      </w:tr>
      <w:tr w:rsidR="00CE5D60" w:rsidRPr="00CB53B2" w:rsidTr="003D58A2">
        <w:trPr>
          <w:trHeight w:val="163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 xml:space="preserve">Среднегодовой объем выполненных работ, аналогичных предмету закупки. 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ind w:left="34"/>
              <w:jc w:val="both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рубль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3 млн. с НДС</w:t>
            </w:r>
          </w:p>
        </w:tc>
      </w:tr>
      <w:tr w:rsidR="00CE5D60" w:rsidRPr="00CB53B2" w:rsidTr="003D58A2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3D58A2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3D58A2" w:rsidP="003D58A2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Наличие о</w:t>
            </w:r>
            <w:r w:rsidR="00CE5D60" w:rsidRPr="00CB53B2">
              <w:rPr>
                <w:sz w:val="20"/>
                <w:szCs w:val="20"/>
              </w:rPr>
              <w:t>бученн</w:t>
            </w:r>
            <w:r w:rsidRPr="00CB53B2">
              <w:rPr>
                <w:sz w:val="20"/>
                <w:szCs w:val="20"/>
              </w:rPr>
              <w:t>ого</w:t>
            </w:r>
            <w:r w:rsidR="00CE5D60" w:rsidRPr="00CB53B2">
              <w:rPr>
                <w:sz w:val="20"/>
                <w:szCs w:val="20"/>
              </w:rPr>
              <w:t xml:space="preserve"> персонал</w:t>
            </w:r>
            <w:r w:rsidRPr="00CB53B2">
              <w:rPr>
                <w:sz w:val="20"/>
                <w:szCs w:val="20"/>
              </w:rPr>
              <w:t>а</w:t>
            </w:r>
            <w:r w:rsidR="00CE5D60" w:rsidRPr="00CB53B2">
              <w:rPr>
                <w:sz w:val="20"/>
                <w:szCs w:val="20"/>
              </w:rPr>
              <w:t xml:space="preserve"> в области выполнения работ по предмету закупки: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3D58A2" w:rsidRPr="00CB53B2" w:rsidRDefault="003D58A2" w:rsidP="003D58A2">
            <w:pPr>
              <w:autoSpaceDE w:val="0"/>
              <w:spacing w:before="0"/>
              <w:ind w:left="-79" w:right="-137"/>
              <w:jc w:val="center"/>
              <w:rPr>
                <w:iCs/>
                <w:sz w:val="18"/>
                <w:szCs w:val="19"/>
              </w:rPr>
            </w:pPr>
            <w:r w:rsidRPr="00CB53B2">
              <w:rPr>
                <w:sz w:val="18"/>
                <w:szCs w:val="19"/>
              </w:rPr>
              <w:t xml:space="preserve">Копии удостоверений </w:t>
            </w:r>
            <w:r w:rsidRPr="00CB53B2">
              <w:rPr>
                <w:iCs/>
                <w:sz w:val="18"/>
                <w:szCs w:val="19"/>
              </w:rPr>
              <w:t>работников о проверке знаний правил работы в электроустановках.</w:t>
            </w:r>
          </w:p>
          <w:p w:rsidR="003D58A2" w:rsidRPr="00CB53B2" w:rsidRDefault="003D58A2" w:rsidP="003D58A2">
            <w:pPr>
              <w:autoSpaceDE w:val="0"/>
              <w:spacing w:before="0"/>
              <w:ind w:left="-79" w:right="-137"/>
              <w:jc w:val="center"/>
              <w:rPr>
                <w:iCs/>
                <w:sz w:val="18"/>
                <w:szCs w:val="19"/>
              </w:rPr>
            </w:pPr>
          </w:p>
          <w:p w:rsidR="00CE5D60" w:rsidRPr="00CB53B2" w:rsidRDefault="00CE5D60" w:rsidP="003D58A2">
            <w:pPr>
              <w:autoSpaceDE w:val="0"/>
              <w:spacing w:before="0"/>
              <w:ind w:left="-79" w:right="-137"/>
              <w:jc w:val="center"/>
              <w:rPr>
                <w:sz w:val="18"/>
                <w:szCs w:val="19"/>
              </w:rPr>
            </w:pPr>
            <w:r w:rsidRPr="00CB53B2">
              <w:rPr>
                <w:sz w:val="18"/>
                <w:szCs w:val="19"/>
              </w:rPr>
              <w:t xml:space="preserve">Копии </w:t>
            </w:r>
            <w:r w:rsidR="003D58A2" w:rsidRPr="00CB53B2">
              <w:rPr>
                <w:sz w:val="18"/>
                <w:szCs w:val="19"/>
              </w:rPr>
              <w:t>удостоверений о прохождении обучения/</w:t>
            </w:r>
            <w:r w:rsidRPr="00CB53B2">
              <w:rPr>
                <w:sz w:val="18"/>
                <w:szCs w:val="19"/>
              </w:rPr>
              <w:t xml:space="preserve">сертификатов </w:t>
            </w:r>
            <w:proofErr w:type="spellStart"/>
            <w:r w:rsidRPr="00CB53B2">
              <w:rPr>
                <w:sz w:val="18"/>
                <w:szCs w:val="19"/>
              </w:rPr>
              <w:t>повыш</w:t>
            </w:r>
            <w:proofErr w:type="spellEnd"/>
            <w:proofErr w:type="gramStart"/>
            <w:r w:rsidR="003D58A2" w:rsidRPr="00CB53B2">
              <w:rPr>
                <w:sz w:val="18"/>
                <w:szCs w:val="19"/>
              </w:rPr>
              <w:t>.</w:t>
            </w:r>
            <w:r w:rsidRPr="00CB53B2">
              <w:rPr>
                <w:sz w:val="18"/>
                <w:szCs w:val="19"/>
              </w:rPr>
              <w:t xml:space="preserve"> квалификации</w:t>
            </w:r>
            <w:proofErr w:type="gramEnd"/>
            <w:r w:rsidRPr="00CB53B2">
              <w:rPr>
                <w:sz w:val="18"/>
                <w:szCs w:val="19"/>
              </w:rPr>
              <w:t>:</w:t>
            </w:r>
          </w:p>
          <w:p w:rsidR="00CE5D60" w:rsidRPr="00CB53B2" w:rsidRDefault="00CE5D60" w:rsidP="003D58A2">
            <w:pPr>
              <w:autoSpaceDE w:val="0"/>
              <w:spacing w:before="0"/>
              <w:ind w:right="-137"/>
              <w:rPr>
                <w:sz w:val="18"/>
                <w:szCs w:val="19"/>
              </w:rPr>
            </w:pPr>
            <w:r w:rsidRPr="00CB53B2">
              <w:rPr>
                <w:sz w:val="18"/>
                <w:szCs w:val="19"/>
              </w:rPr>
              <w:t xml:space="preserve">- </w:t>
            </w:r>
            <w:r w:rsidR="003D58A2" w:rsidRPr="00CB53B2">
              <w:rPr>
                <w:sz w:val="18"/>
                <w:szCs w:val="19"/>
              </w:rPr>
              <w:t>и</w:t>
            </w:r>
            <w:r w:rsidRPr="00CB53B2">
              <w:rPr>
                <w:sz w:val="18"/>
                <w:szCs w:val="19"/>
              </w:rPr>
              <w:t>нтегрированная система цифрового в</w:t>
            </w:r>
            <w:r w:rsidR="003D58A2" w:rsidRPr="00CB53B2">
              <w:rPr>
                <w:sz w:val="18"/>
                <w:szCs w:val="19"/>
              </w:rPr>
              <w:t>/н</w:t>
            </w:r>
            <w:r w:rsidRPr="00CB53B2">
              <w:rPr>
                <w:sz w:val="18"/>
                <w:szCs w:val="19"/>
              </w:rPr>
              <w:t>аблюдения «</w:t>
            </w:r>
            <w:proofErr w:type="spellStart"/>
            <w:r w:rsidRPr="00CB53B2">
              <w:rPr>
                <w:sz w:val="18"/>
                <w:szCs w:val="19"/>
                <w:lang w:val="en-US"/>
              </w:rPr>
              <w:t>Trassi</w:t>
            </w:r>
            <w:r w:rsidR="003D58A2" w:rsidRPr="00CB53B2">
              <w:rPr>
                <w:sz w:val="18"/>
                <w:szCs w:val="19"/>
                <w:lang w:val="en-US"/>
              </w:rPr>
              <w:t>r</w:t>
            </w:r>
            <w:proofErr w:type="spellEnd"/>
            <w:r w:rsidRPr="00CB53B2">
              <w:rPr>
                <w:sz w:val="18"/>
                <w:szCs w:val="19"/>
              </w:rPr>
              <w:t>»;</w:t>
            </w:r>
          </w:p>
          <w:p w:rsidR="00CE5D60" w:rsidRPr="00CB53B2" w:rsidRDefault="003D58A2" w:rsidP="003D58A2">
            <w:pPr>
              <w:autoSpaceDE w:val="0"/>
              <w:spacing w:before="0"/>
              <w:ind w:right="-137"/>
              <w:rPr>
                <w:sz w:val="18"/>
                <w:szCs w:val="19"/>
              </w:rPr>
            </w:pPr>
            <w:r w:rsidRPr="00CB53B2">
              <w:rPr>
                <w:sz w:val="18"/>
                <w:szCs w:val="19"/>
              </w:rPr>
              <w:t>- м</w:t>
            </w:r>
            <w:r w:rsidR="00CE5D60" w:rsidRPr="00CB53B2">
              <w:rPr>
                <w:sz w:val="18"/>
                <w:szCs w:val="19"/>
              </w:rPr>
              <w:t xml:space="preserve">онтаж и </w:t>
            </w:r>
            <w:r w:rsidRPr="00CB53B2">
              <w:rPr>
                <w:sz w:val="18"/>
                <w:szCs w:val="19"/>
              </w:rPr>
              <w:t>э</w:t>
            </w:r>
            <w:r w:rsidR="00CE5D60" w:rsidRPr="00CB53B2">
              <w:rPr>
                <w:sz w:val="18"/>
                <w:szCs w:val="19"/>
              </w:rPr>
              <w:t>ксплуатация волоконно-оптических линий связи.</w:t>
            </w:r>
          </w:p>
          <w:p w:rsidR="00CE5D60" w:rsidRPr="00CB53B2" w:rsidRDefault="00CE5D60" w:rsidP="003D58A2">
            <w:pPr>
              <w:autoSpaceDE w:val="0"/>
              <w:spacing w:before="0"/>
              <w:ind w:left="-79" w:right="-137"/>
              <w:jc w:val="center"/>
              <w:rPr>
                <w:sz w:val="18"/>
                <w:szCs w:val="19"/>
              </w:rPr>
            </w:pPr>
          </w:p>
          <w:p w:rsidR="00CE5D60" w:rsidRPr="00CB53B2" w:rsidRDefault="00CE5D60" w:rsidP="003D58A2">
            <w:pPr>
              <w:autoSpaceDE w:val="0"/>
              <w:spacing w:before="0"/>
              <w:ind w:left="-79"/>
              <w:jc w:val="center"/>
              <w:rPr>
                <w:sz w:val="18"/>
                <w:szCs w:val="19"/>
              </w:rPr>
            </w:pPr>
            <w:r w:rsidRPr="00CB53B2">
              <w:rPr>
                <w:sz w:val="18"/>
                <w:szCs w:val="19"/>
              </w:rPr>
              <w:t>Справка о кадровых ресурсах для выполнения работ по предмету закупки, за подписью руководителя организации (Форма 8)</w:t>
            </w: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чел.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Общим количеством не менее 4 чел.</w:t>
            </w:r>
          </w:p>
        </w:tc>
      </w:tr>
      <w:tr w:rsidR="00CE5D60" w:rsidRPr="00CB53B2" w:rsidTr="003D58A2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3D58A2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3</w:t>
            </w:r>
            <w:r w:rsidR="00CE5D60" w:rsidRPr="00CB53B2">
              <w:rPr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tabs>
                <w:tab w:val="right" w:pos="9900"/>
              </w:tabs>
              <w:spacing w:before="0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- инженер-наладчик (</w:t>
            </w:r>
            <w:r w:rsidR="003D58A2" w:rsidRPr="00CB53B2">
              <w:rPr>
                <w:sz w:val="20"/>
                <w:szCs w:val="20"/>
              </w:rPr>
              <w:t>и</w:t>
            </w:r>
            <w:r w:rsidRPr="00CB53B2">
              <w:rPr>
                <w:sz w:val="20"/>
                <w:szCs w:val="20"/>
              </w:rPr>
              <w:t>нсталляция и базовая настройка общего и специального программного обеспечения, функциональная настройка общего программного обеспечения, функциональная настройка специального программного обеспечения, оценка общей работоспособности системы, проведение тестовых испытани</w:t>
            </w:r>
            <w:r w:rsidR="003D58A2" w:rsidRPr="00CB53B2">
              <w:rPr>
                <w:sz w:val="20"/>
                <w:szCs w:val="20"/>
              </w:rPr>
              <w:t>й</w:t>
            </w:r>
            <w:r w:rsidRPr="00CB53B2">
              <w:rPr>
                <w:sz w:val="20"/>
                <w:szCs w:val="20"/>
              </w:rPr>
              <w:t>) 8-9 разряд;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чел.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3D58A2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1</w:t>
            </w:r>
            <w:r w:rsidR="00CE5D60" w:rsidRPr="00CB53B2">
              <w:rPr>
                <w:sz w:val="20"/>
                <w:szCs w:val="20"/>
              </w:rPr>
              <w:t xml:space="preserve"> и более</w:t>
            </w:r>
          </w:p>
        </w:tc>
      </w:tr>
      <w:tr w:rsidR="00CE5D60" w:rsidRPr="00CB53B2" w:rsidTr="003D58A2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3D58A2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3</w:t>
            </w:r>
            <w:r w:rsidR="00CE5D60" w:rsidRPr="00CB53B2">
              <w:rPr>
                <w:sz w:val="20"/>
                <w:szCs w:val="20"/>
              </w:rPr>
              <w:t>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tabs>
                <w:tab w:val="right" w:pos="9900"/>
              </w:tabs>
              <w:spacing w:before="0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- техник-электрик (технические работы по установке оборудования и прокладке линий коммуникации) 5-6 разряд;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чел.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3D58A2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3</w:t>
            </w:r>
            <w:r w:rsidR="00CE5D60" w:rsidRPr="00CB53B2">
              <w:rPr>
                <w:sz w:val="20"/>
                <w:szCs w:val="20"/>
              </w:rPr>
              <w:t xml:space="preserve"> и более</w:t>
            </w:r>
          </w:p>
        </w:tc>
      </w:tr>
      <w:tr w:rsidR="00CE5D60" w:rsidRPr="00CB53B2" w:rsidTr="003D58A2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Наличие в собственности (аренде) оборудования:</w:t>
            </w:r>
            <w:r w:rsidRPr="00CB53B2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3D58A2" w:rsidRPr="00CB53B2" w:rsidRDefault="00CE5D60" w:rsidP="003D58A2">
            <w:pPr>
              <w:autoSpaceDE w:val="0"/>
              <w:spacing w:before="0"/>
              <w:ind w:left="34"/>
              <w:jc w:val="center"/>
              <w:rPr>
                <w:iCs/>
                <w:sz w:val="20"/>
                <w:szCs w:val="20"/>
              </w:rPr>
            </w:pPr>
            <w:r w:rsidRPr="00CB53B2">
              <w:rPr>
                <w:iCs/>
                <w:sz w:val="20"/>
                <w:szCs w:val="20"/>
              </w:rPr>
              <w:t xml:space="preserve">Справка о наличии произв. мощностей (Форма 9). </w:t>
            </w:r>
          </w:p>
          <w:p w:rsidR="00CE5D60" w:rsidRPr="00CB53B2" w:rsidRDefault="00CE5D60" w:rsidP="003D58A2">
            <w:pPr>
              <w:autoSpaceDE w:val="0"/>
              <w:spacing w:before="0"/>
              <w:ind w:left="34"/>
              <w:jc w:val="center"/>
              <w:rPr>
                <w:iCs/>
                <w:sz w:val="20"/>
                <w:szCs w:val="20"/>
              </w:rPr>
            </w:pPr>
            <w:r w:rsidRPr="00CB53B2">
              <w:rPr>
                <w:iCs/>
                <w:sz w:val="20"/>
                <w:szCs w:val="20"/>
              </w:rPr>
              <w:t>Копии свидетельств о поверке</w:t>
            </w:r>
            <w:r w:rsidR="003D58A2" w:rsidRPr="00CB53B2">
              <w:rPr>
                <w:iCs/>
                <w:sz w:val="20"/>
                <w:szCs w:val="20"/>
              </w:rPr>
              <w:t xml:space="preserve"> (при необходимости).</w:t>
            </w:r>
          </w:p>
          <w:p w:rsidR="00CE5D60" w:rsidRPr="00CB53B2" w:rsidRDefault="00CE5D60" w:rsidP="003D58A2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color w:val="FF0000"/>
                <w:sz w:val="20"/>
                <w:szCs w:val="20"/>
              </w:rPr>
            </w:pPr>
          </w:p>
        </w:tc>
      </w:tr>
      <w:tr w:rsidR="00CE5D60" w:rsidRPr="00CB53B2" w:rsidTr="003D58A2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- для наладки оборудования связи;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1 и более</w:t>
            </w:r>
          </w:p>
        </w:tc>
      </w:tr>
      <w:tr w:rsidR="00CE5D60" w:rsidRPr="00CB53B2" w:rsidTr="003D58A2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5.2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- для монтажа и проверки оптоволоконных линий связи;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1 и более</w:t>
            </w:r>
          </w:p>
        </w:tc>
      </w:tr>
      <w:tr w:rsidR="00CE5D60" w:rsidRPr="00CB53B2" w:rsidTr="003D58A2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5.3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-  наличие специального инструмента для монтажа и проверки линий связи (</w:t>
            </w:r>
            <w:r w:rsidRPr="00CB53B2">
              <w:rPr>
                <w:sz w:val="20"/>
                <w:szCs w:val="20"/>
                <w:lang w:val="en-US"/>
              </w:rPr>
              <w:t>Ethernet</w:t>
            </w:r>
            <w:r w:rsidRPr="00CB53B2">
              <w:rPr>
                <w:sz w:val="20"/>
                <w:szCs w:val="20"/>
              </w:rPr>
              <w:t>);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1 и более</w:t>
            </w:r>
          </w:p>
        </w:tc>
      </w:tr>
      <w:tr w:rsidR="00CE5D60" w:rsidRPr="00CB53B2" w:rsidTr="003D58A2">
        <w:trPr>
          <w:trHeight w:val="132"/>
        </w:trPr>
        <w:tc>
          <w:tcPr>
            <w:tcW w:w="534" w:type="dxa"/>
            <w:shd w:val="clear" w:color="auto" w:fill="auto"/>
            <w:noWrap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5.4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- для наладки у</w:t>
            </w:r>
            <w:r w:rsidR="003D58A2" w:rsidRPr="00CB53B2">
              <w:rPr>
                <w:sz w:val="20"/>
                <w:szCs w:val="20"/>
              </w:rPr>
              <w:t>стройств передачи видео сигнала.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5D60" w:rsidRPr="00CB53B2" w:rsidRDefault="00CE5D60" w:rsidP="003D58A2">
            <w:pPr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E5D60" w:rsidRPr="00CB53B2" w:rsidRDefault="00CE5D60" w:rsidP="003D58A2">
            <w:pPr>
              <w:spacing w:before="0"/>
              <w:rPr>
                <w:sz w:val="20"/>
                <w:szCs w:val="20"/>
              </w:rPr>
            </w:pPr>
            <w:r w:rsidRPr="00CB53B2">
              <w:rPr>
                <w:sz w:val="20"/>
                <w:szCs w:val="20"/>
              </w:rPr>
              <w:t>1 и более</w:t>
            </w:r>
          </w:p>
        </w:tc>
      </w:tr>
    </w:tbl>
    <w:p w:rsidR="00170B63" w:rsidRPr="00CB53B2" w:rsidRDefault="00170B63" w:rsidP="00B71877">
      <w:pPr>
        <w:jc w:val="right"/>
        <w:rPr>
          <w:b/>
        </w:rPr>
      </w:pPr>
    </w:p>
    <w:p w:rsidR="00A3693B" w:rsidRDefault="000435A4" w:rsidP="000435A4">
      <w:pPr>
        <w:spacing w:before="0" w:line="276" w:lineRule="auto"/>
        <w:jc w:val="right"/>
        <w:rPr>
          <w:b/>
        </w:rPr>
      </w:pPr>
      <w:r w:rsidRPr="00CB53B2">
        <w:rPr>
          <w:b/>
        </w:rPr>
        <w:t xml:space="preserve"> </w:t>
      </w:r>
    </w:p>
    <w:p w:rsidR="00A3693B" w:rsidRDefault="00A3693B" w:rsidP="00A3693B">
      <w:r>
        <w:t>Инженер ЭТЛ</w:t>
      </w:r>
      <w:r>
        <w:tab/>
      </w:r>
      <w:proofErr w:type="gramStart"/>
      <w:r>
        <w:tab/>
        <w:t xml:space="preserve">  </w:t>
      </w:r>
      <w:r>
        <w:tab/>
      </w:r>
      <w:proofErr w:type="gramEnd"/>
      <w:r>
        <w:tab/>
      </w:r>
      <w:r>
        <w:tab/>
      </w:r>
      <w:r>
        <w:rPr>
          <w:rFonts w:cs="Arial"/>
          <w:color w:val="000000"/>
        </w:rPr>
        <w:t>Е.Б.</w:t>
      </w:r>
      <w:r>
        <w:rPr>
          <w:rFonts w:cs="Arial"/>
          <w:color w:val="000000"/>
        </w:rPr>
        <w:t xml:space="preserve"> Семенов</w:t>
      </w:r>
    </w:p>
    <w:p w:rsidR="00A3693B" w:rsidRDefault="00A3693B" w:rsidP="00A3693B"/>
    <w:p w:rsidR="00170B63" w:rsidRPr="00A3693B" w:rsidRDefault="00170B63" w:rsidP="00A3693B">
      <w:pPr>
        <w:sectPr w:rsidR="00170B63" w:rsidRPr="00A3693B" w:rsidSect="00CE5D60">
          <w:footerReference w:type="default" r:id="rId7"/>
          <w:pgSz w:w="11906" w:h="16838"/>
          <w:pgMar w:top="709" w:right="851" w:bottom="993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132B25" w:rsidRPr="00CB53B2" w:rsidRDefault="00132B25" w:rsidP="00CE5D60">
      <w:pPr>
        <w:jc w:val="right"/>
        <w:rPr>
          <w:b/>
        </w:rPr>
      </w:pPr>
    </w:p>
    <w:p w:rsidR="00132B25" w:rsidRPr="00CB53B2" w:rsidRDefault="00132B25" w:rsidP="00132B25">
      <w:pPr>
        <w:jc w:val="right"/>
        <w:rPr>
          <w:b/>
        </w:rPr>
      </w:pPr>
      <w:r w:rsidRPr="00CB53B2"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CB53B2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i/>
              </w:rPr>
            </w:pPr>
          </w:p>
        </w:tc>
      </w:tr>
      <w:tr w:rsidR="00132B25" w:rsidRPr="00CB53B2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CB53B2" w:rsidRDefault="004373B5" w:rsidP="00F9586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 xml:space="preserve">Справка об опыте работы </w:t>
            </w:r>
            <w:r w:rsidR="004937C4" w:rsidRPr="00CB53B2">
              <w:rPr>
                <w:rFonts w:ascii="Times New Roman" w:hAnsi="Times New Roman"/>
                <w:b/>
                <w:bCs/>
                <w:sz w:val="24"/>
              </w:rPr>
              <w:t xml:space="preserve">за последние </w:t>
            </w:r>
            <w:r w:rsidR="00F95862" w:rsidRPr="00CB53B2"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="004937C4" w:rsidRPr="00CB53B2">
              <w:rPr>
                <w:rFonts w:ascii="Times New Roman" w:hAnsi="Times New Roman"/>
                <w:b/>
                <w:bCs/>
                <w:sz w:val="24"/>
              </w:rPr>
              <w:t xml:space="preserve"> года</w:t>
            </w:r>
            <w:r w:rsidR="00773A23" w:rsidRPr="00CB53B2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132B25" w:rsidRPr="00CB53B2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CB53B2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CB53B2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CB53B2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CB53B2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lastRenderedPageBreak/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Pr="00CB53B2" w:rsidRDefault="00132B25" w:rsidP="009A48A3">
      <w:pPr>
        <w:rPr>
          <w:rFonts w:ascii="Times New Roman" w:hAnsi="Times New Roman"/>
          <w:sz w:val="18"/>
          <w:szCs w:val="18"/>
        </w:rPr>
      </w:pPr>
      <w:r w:rsidRPr="00CB53B2">
        <w:rPr>
          <w:rFonts w:ascii="Times New Roman" w:hAnsi="Times New Roman"/>
          <w:sz w:val="24"/>
        </w:rPr>
        <w:t>М.П</w:t>
      </w:r>
      <w:r w:rsidRPr="00CB53B2">
        <w:rPr>
          <w:rFonts w:ascii="Times New Roman" w:hAnsi="Times New Roman"/>
          <w:sz w:val="18"/>
          <w:szCs w:val="18"/>
        </w:rPr>
        <w:t>.</w:t>
      </w:r>
    </w:p>
    <w:p w:rsidR="00132B25" w:rsidRPr="00CB53B2" w:rsidRDefault="00132B25" w:rsidP="009A48A3">
      <w:pPr>
        <w:rPr>
          <w:rFonts w:ascii="Times New Roman" w:hAnsi="Times New Roman"/>
          <w:sz w:val="18"/>
          <w:szCs w:val="18"/>
        </w:rPr>
      </w:pPr>
      <w:r w:rsidRPr="00CB53B2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CB53B2" w:rsidRDefault="00132B25" w:rsidP="00132B25">
      <w:pPr>
        <w:jc w:val="both"/>
        <w:sectPr w:rsidR="00132B25" w:rsidRPr="00CB53B2" w:rsidSect="00C12B72">
          <w:pgSz w:w="16840" w:h="11907" w:orient="landscape" w:code="9"/>
          <w:pgMar w:top="851" w:right="851" w:bottom="851" w:left="1276" w:header="680" w:footer="340" w:gutter="0"/>
          <w:cols w:space="60"/>
          <w:noEndnote/>
          <w:docGrid w:linePitch="326"/>
        </w:sectPr>
      </w:pPr>
    </w:p>
    <w:p w:rsidR="00132B25" w:rsidRPr="00CB53B2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CB53B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 w:rsidRPr="00CB53B2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CB53B2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CB53B2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CB53B2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CB53B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CB53B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CB53B2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CB53B2" w:rsidRDefault="00132B25" w:rsidP="00132B25">
      <w:pPr>
        <w:rPr>
          <w:rFonts w:ascii="Times New Roman" w:hAnsi="Times New Roman"/>
          <w:sz w:val="24"/>
        </w:rPr>
      </w:pPr>
      <w:r w:rsidRPr="00CB53B2">
        <w:rPr>
          <w:rFonts w:ascii="Times New Roman" w:hAnsi="Times New Roman"/>
          <w:sz w:val="24"/>
        </w:rPr>
        <w:t>М.П.</w:t>
      </w:r>
    </w:p>
    <w:p w:rsidR="00132B25" w:rsidRPr="00CB53B2" w:rsidRDefault="00132B25" w:rsidP="00132B25">
      <w:pPr>
        <w:rPr>
          <w:rFonts w:ascii="Times New Roman" w:hAnsi="Times New Roman"/>
          <w:sz w:val="24"/>
        </w:rPr>
      </w:pPr>
    </w:p>
    <w:p w:rsidR="009A48A3" w:rsidRPr="00CB53B2" w:rsidRDefault="00132B25" w:rsidP="009A48A3">
      <w:pPr>
        <w:rPr>
          <w:rFonts w:ascii="Times New Roman" w:hAnsi="Times New Roman"/>
          <w:sz w:val="24"/>
        </w:rPr>
      </w:pPr>
      <w:r w:rsidRPr="00CB53B2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Pr="00CB53B2" w:rsidRDefault="009A48A3" w:rsidP="009A48A3">
      <w:pPr>
        <w:rPr>
          <w:rFonts w:ascii="Times New Roman" w:hAnsi="Times New Roman"/>
          <w:sz w:val="24"/>
        </w:rPr>
      </w:pPr>
    </w:p>
    <w:p w:rsidR="00B34A08" w:rsidRPr="00CB53B2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CB53B2">
        <w:rPr>
          <w:rFonts w:ascii="Times New Roman" w:hAnsi="Times New Roman"/>
          <w:b/>
          <w:sz w:val="24"/>
        </w:rPr>
        <w:br w:type="page"/>
      </w:r>
    </w:p>
    <w:p w:rsidR="00132B25" w:rsidRPr="00CB53B2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CB53B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 w:rsidRPr="00CB53B2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CB53B2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CB53B2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CB53B2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B53B2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CB53B2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CB53B2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CB53B2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CB53B2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CB53B2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  <w:r w:rsidRPr="00CB53B2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CB53B2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CB53B2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CB53B2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E08" w:rsidRDefault="00D44E08" w:rsidP="00FB07D9">
      <w:pPr>
        <w:spacing w:before="0"/>
      </w:pPr>
      <w:r>
        <w:separator/>
      </w:r>
    </w:p>
  </w:endnote>
  <w:endnote w:type="continuationSeparator" w:id="0">
    <w:p w:rsidR="00D44E08" w:rsidRDefault="00D44E08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5B" w:rsidRDefault="000C435B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E08" w:rsidRDefault="00D44E08" w:rsidP="00FB07D9">
      <w:pPr>
        <w:spacing w:before="0"/>
      </w:pPr>
      <w:r>
        <w:separator/>
      </w:r>
    </w:p>
  </w:footnote>
  <w:footnote w:type="continuationSeparator" w:id="0">
    <w:p w:rsidR="00D44E08" w:rsidRDefault="00D44E08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35B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358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237D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1E89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8A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B4C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EF"/>
    <w:rsid w:val="00563AFC"/>
    <w:rsid w:val="00563C2F"/>
    <w:rsid w:val="00563DEA"/>
    <w:rsid w:val="005640C3"/>
    <w:rsid w:val="0056421C"/>
    <w:rsid w:val="00564C44"/>
    <w:rsid w:val="00564F4B"/>
    <w:rsid w:val="005651A9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6A0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693B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3A7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47C47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2B72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A90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779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3B2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5D6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4E08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B57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0BE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AC8"/>
    <w:rsid w:val="00EB3D01"/>
    <w:rsid w:val="00EB3EA7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E5C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1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862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11CA8-019E-473E-889C-BF354560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ZaprudnovIS</cp:lastModifiedBy>
  <cp:revision>6</cp:revision>
  <cp:lastPrinted>2017-05-31T09:52:00Z</cp:lastPrinted>
  <dcterms:created xsi:type="dcterms:W3CDTF">2018-08-17T08:38:00Z</dcterms:created>
  <dcterms:modified xsi:type="dcterms:W3CDTF">2018-08-20T08:31:00Z</dcterms:modified>
</cp:coreProperties>
</file>